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2569D" w14:textId="77777777" w:rsidR="002D472B" w:rsidRPr="005A2372" w:rsidRDefault="002D472B" w:rsidP="002D472B">
      <w:pPr>
        <w:jc w:val="right"/>
        <w:rPr>
          <w:rFonts w:ascii="Arial" w:hAnsi="Arial" w:cs="Arial"/>
          <w:sz w:val="22"/>
          <w:szCs w:val="22"/>
        </w:rPr>
      </w:pPr>
      <w:r w:rsidRPr="005A2372">
        <w:rPr>
          <w:rFonts w:ascii="Arial" w:hAnsi="Arial" w:cs="Arial"/>
          <w:sz w:val="22"/>
          <w:szCs w:val="22"/>
        </w:rPr>
        <w:t>Załącznik nr 3 do SWZ</w:t>
      </w:r>
    </w:p>
    <w:p w14:paraId="10B3307F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45582937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7F91A8E0" w14:textId="77777777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Oświadczenie </w:t>
      </w:r>
    </w:p>
    <w:p w14:paraId="120887D3" w14:textId="77777777" w:rsidR="002D472B" w:rsidRPr="00E23106" w:rsidRDefault="002D472B" w:rsidP="002D472B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E23106">
        <w:rPr>
          <w:rFonts w:ascii="Arial" w:hAnsi="Arial" w:cs="Arial"/>
          <w:b/>
          <w:sz w:val="26"/>
          <w:szCs w:val="26"/>
          <w:u w:val="single"/>
        </w:rPr>
        <w:t>podmiotu udostępniającego zasoby</w:t>
      </w:r>
    </w:p>
    <w:p w14:paraId="772DE8A9" w14:textId="77777777" w:rsidR="00E23106" w:rsidRPr="002D472B" w:rsidRDefault="00E23106" w:rsidP="002D472B">
      <w:pPr>
        <w:jc w:val="center"/>
        <w:rPr>
          <w:rFonts w:ascii="Arial" w:hAnsi="Arial" w:cs="Arial"/>
          <w:b/>
          <w:sz w:val="26"/>
          <w:szCs w:val="26"/>
        </w:rPr>
      </w:pPr>
    </w:p>
    <w:p w14:paraId="6C4F533C" w14:textId="7928B924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dotyczące braku podstaw wykluczenia </w:t>
      </w:r>
      <w:r w:rsidR="003C4CEB">
        <w:rPr>
          <w:rFonts w:ascii="Arial" w:hAnsi="Arial" w:cs="Arial"/>
          <w:b/>
          <w:sz w:val="26"/>
          <w:szCs w:val="26"/>
        </w:rPr>
        <w:t>z postępowania</w:t>
      </w:r>
    </w:p>
    <w:p w14:paraId="3A391DBB" w14:textId="77777777" w:rsidR="002D472B" w:rsidRDefault="002D472B" w:rsidP="002D472B">
      <w:pPr>
        <w:jc w:val="center"/>
      </w:pPr>
      <w:r w:rsidRPr="002D472B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3C366F5E" w14:textId="77777777" w:rsidR="002D472B" w:rsidRDefault="002D472B" w:rsidP="002D472B">
      <w:pPr>
        <w:rPr>
          <w:rFonts w:ascii="Arial" w:hAnsi="Arial" w:cs="Arial"/>
          <w:b/>
        </w:rPr>
      </w:pPr>
    </w:p>
    <w:p w14:paraId="58B236FC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39D564B7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7F0C993A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4A85894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0675C13" w14:textId="009F8ABE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imię i nazwisko osoby/osób uprawnionych do reprezentowania podmiotu udostępniającego zasoby)</w:t>
      </w:r>
    </w:p>
    <w:p w14:paraId="039A528D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7B2510B2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rzecz:</w:t>
      </w:r>
    </w:p>
    <w:p w14:paraId="215F351E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57FE6AC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565461A3" w14:textId="77777777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nazwę (firmę), adres podmiotu udostępniającego zasoby)</w:t>
      </w:r>
    </w:p>
    <w:p w14:paraId="7E328D44" w14:textId="77777777" w:rsidR="002D472B" w:rsidRDefault="002D472B" w:rsidP="002D472B">
      <w:pPr>
        <w:rPr>
          <w:rFonts w:ascii="Arial" w:hAnsi="Arial" w:cs="Arial"/>
        </w:rPr>
      </w:pPr>
    </w:p>
    <w:p w14:paraId="74626ED9" w14:textId="5D0EC05A" w:rsidR="002D472B" w:rsidRPr="00E95BC8" w:rsidRDefault="002D472B" w:rsidP="00AF2342">
      <w:pPr>
        <w:pStyle w:val="Tekstpodstawowywcity21"/>
        <w:spacing w:line="276" w:lineRule="auto"/>
        <w:ind w:left="0"/>
        <w:jc w:val="both"/>
        <w:rPr>
          <w:szCs w:val="22"/>
        </w:rPr>
      </w:pPr>
      <w:r w:rsidRPr="009F5C83">
        <w:rPr>
          <w:szCs w:val="22"/>
        </w:rPr>
        <w:t xml:space="preserve">składam/y </w:t>
      </w:r>
      <w:r>
        <w:rPr>
          <w:szCs w:val="22"/>
        </w:rPr>
        <w:t xml:space="preserve">na podstawie art. 125 ust. 5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 w:rsidR="00643DD2">
        <w:rPr>
          <w:szCs w:val="22"/>
        </w:rPr>
        <w:t xml:space="preserve"> (</w:t>
      </w:r>
      <w:r>
        <w:rPr>
          <w:szCs w:val="22"/>
        </w:rPr>
        <w:t>Dz.U. z 202</w:t>
      </w:r>
      <w:r w:rsidR="00643DD2">
        <w:rPr>
          <w:szCs w:val="22"/>
        </w:rPr>
        <w:t>4</w:t>
      </w:r>
      <w:r w:rsidRPr="00E95BC8">
        <w:rPr>
          <w:szCs w:val="22"/>
        </w:rPr>
        <w:t xml:space="preserve"> r. poz. </w:t>
      </w:r>
      <w:r w:rsidR="00643DD2">
        <w:rPr>
          <w:szCs w:val="22"/>
        </w:rPr>
        <w:t>1320</w:t>
      </w:r>
      <w:r w:rsidRPr="00E95BC8">
        <w:rPr>
          <w:szCs w:val="22"/>
        </w:rPr>
        <w:t xml:space="preserve"> z</w:t>
      </w:r>
      <w:r w:rsidR="00643DD2">
        <w:rPr>
          <w:szCs w:val="22"/>
        </w:rPr>
        <w:t xml:space="preserve">e </w:t>
      </w:r>
      <w:r w:rsidRPr="00E95BC8">
        <w:rPr>
          <w:szCs w:val="22"/>
        </w:rPr>
        <w:t>zm.)</w:t>
      </w:r>
      <w:r>
        <w:rPr>
          <w:szCs w:val="22"/>
        </w:rPr>
        <w:t xml:space="preserve"> na potrzeby postępowania o </w:t>
      </w:r>
      <w:r w:rsidRPr="00E95BC8">
        <w:rPr>
          <w:szCs w:val="22"/>
        </w:rPr>
        <w:t>udzielenie zamówienia publicznego, prowadzonego przez Zamawiającego: Miasto Zamość, Rynek Wielki 13, 22-400 Zamość, pod nazwą</w:t>
      </w:r>
      <w:r w:rsidRPr="00E95BC8">
        <w:rPr>
          <w:b/>
          <w:szCs w:val="22"/>
        </w:rPr>
        <w:t xml:space="preserve"> </w:t>
      </w:r>
      <w:r w:rsidR="00B3629F" w:rsidRPr="00B3629F">
        <w:rPr>
          <w:b/>
          <w:bCs/>
          <w:i/>
        </w:rPr>
        <w:t>Opracowanie dokumentacji dotyczącej stanu danego obiektu budowlanego (</w:t>
      </w:r>
      <w:r w:rsidR="00B97726">
        <w:rPr>
          <w:b/>
          <w:bCs/>
          <w:i/>
        </w:rPr>
        <w:t xml:space="preserve">miejsc </w:t>
      </w:r>
      <w:r w:rsidR="00B3629F" w:rsidRPr="00B3629F">
        <w:rPr>
          <w:b/>
          <w:bCs/>
          <w:i/>
        </w:rPr>
        <w:t>ukrycia</w:t>
      </w:r>
      <w:r w:rsidR="00B97726">
        <w:rPr>
          <w:b/>
          <w:bCs/>
          <w:i/>
        </w:rPr>
        <w:t>) na terenie Miasta Zamość</w:t>
      </w:r>
      <w:bookmarkStart w:id="0" w:name="_GoBack"/>
      <w:bookmarkEnd w:id="0"/>
      <w:r w:rsidR="00B3629F" w:rsidRPr="00B3629F">
        <w:rPr>
          <w:b/>
          <w:bCs/>
          <w:i/>
        </w:rPr>
        <w:t xml:space="preserve"> </w:t>
      </w:r>
      <w:r w:rsidRPr="00CF1F3A">
        <w:rPr>
          <w:b/>
          <w:bCs/>
          <w:i/>
          <w:szCs w:val="22"/>
        </w:rPr>
        <w:t>(znak sprawy:</w:t>
      </w:r>
      <w:r w:rsidR="003C4CEB" w:rsidRPr="00CF1F3A">
        <w:rPr>
          <w:b/>
          <w:bCs/>
          <w:i/>
          <w:szCs w:val="22"/>
        </w:rPr>
        <w:t xml:space="preserve"> </w:t>
      </w:r>
      <w:r w:rsidR="00AF2342" w:rsidRPr="00CF1F3A">
        <w:rPr>
          <w:b/>
          <w:bCs/>
          <w:i/>
          <w:szCs w:val="22"/>
        </w:rPr>
        <w:t>RIM</w:t>
      </w:r>
      <w:r w:rsidRPr="00CF1F3A">
        <w:rPr>
          <w:b/>
          <w:bCs/>
          <w:i/>
          <w:szCs w:val="22"/>
        </w:rPr>
        <w:t>.272</w:t>
      </w:r>
      <w:r w:rsidR="00B97726">
        <w:rPr>
          <w:b/>
          <w:bCs/>
          <w:i/>
          <w:szCs w:val="22"/>
        </w:rPr>
        <w:t>.40</w:t>
      </w:r>
      <w:r w:rsidR="00CF1F3A" w:rsidRPr="00CF1F3A">
        <w:rPr>
          <w:b/>
          <w:bCs/>
          <w:i/>
          <w:szCs w:val="22"/>
        </w:rPr>
        <w:t>.</w:t>
      </w:r>
      <w:r w:rsidRPr="00CF1F3A">
        <w:rPr>
          <w:b/>
          <w:bCs/>
          <w:i/>
          <w:szCs w:val="22"/>
        </w:rPr>
        <w:t>202</w:t>
      </w:r>
      <w:r w:rsidR="00AF2342" w:rsidRPr="00CF1F3A">
        <w:rPr>
          <w:b/>
          <w:bCs/>
          <w:i/>
          <w:szCs w:val="22"/>
        </w:rPr>
        <w:t>5</w:t>
      </w:r>
      <w:r w:rsidRPr="00CF1F3A">
        <w:rPr>
          <w:b/>
          <w:bCs/>
          <w:i/>
          <w:szCs w:val="22"/>
        </w:rPr>
        <w:t>.MT)</w:t>
      </w:r>
      <w:r w:rsidRPr="00AF2342">
        <w:rPr>
          <w:b/>
          <w:bCs/>
          <w:i/>
          <w:color w:val="C00000"/>
          <w:szCs w:val="22"/>
        </w:rPr>
        <w:t xml:space="preserve"> </w:t>
      </w:r>
      <w:r w:rsidRPr="009F5C83">
        <w:rPr>
          <w:szCs w:val="22"/>
        </w:rPr>
        <w:t>nastę</w:t>
      </w:r>
      <w:r w:rsidRPr="00E95BC8">
        <w:rPr>
          <w:szCs w:val="22"/>
        </w:rPr>
        <w:t>pujące oświadczenia dotyczące przesłanek wykluczenia z postępowania</w:t>
      </w:r>
      <w:r>
        <w:rPr>
          <w:szCs w:val="22"/>
        </w:rPr>
        <w:t xml:space="preserve"> </w:t>
      </w:r>
      <w:r w:rsidRPr="00E95BC8">
        <w:rPr>
          <w:szCs w:val="22"/>
        </w:rPr>
        <w:t>oraz spełniania warunków udziału w postępowaniu.</w:t>
      </w:r>
    </w:p>
    <w:p w14:paraId="426A5626" w14:textId="77777777" w:rsidR="00072E52" w:rsidRDefault="00072E52" w:rsidP="00072E52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0477CC6C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02E9EBD5" w14:textId="77777777" w:rsidR="00072E52" w:rsidRPr="00E95BC8" w:rsidRDefault="00072E52" w:rsidP="00072E52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6308FE61" w14:textId="77777777" w:rsidR="00072E52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 xml:space="preserve">art. 108 ust. </w:t>
      </w:r>
      <w:r w:rsidRPr="00574D20">
        <w:rPr>
          <w:b/>
          <w:szCs w:val="22"/>
        </w:rPr>
        <w:t>1 ustawy Prawo zamówień publicznych</w:t>
      </w:r>
      <w:r>
        <w:rPr>
          <w:szCs w:val="22"/>
        </w:rPr>
        <w:t>.</w:t>
      </w:r>
    </w:p>
    <w:p w14:paraId="6B13AB53" w14:textId="77777777" w:rsidR="00072E52" w:rsidRPr="00E95BC8" w:rsidRDefault="00072E52" w:rsidP="00072E52">
      <w:pPr>
        <w:ind w:firstLine="397"/>
        <w:rPr>
          <w:rFonts w:ascii="Arial" w:eastAsia="Calibri" w:hAnsi="Arial" w:cs="Arial"/>
        </w:rPr>
      </w:pPr>
    </w:p>
    <w:p w14:paraId="6CA0890F" w14:textId="6BC3F58F" w:rsidR="00072E52" w:rsidRPr="008871EB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</w:t>
      </w:r>
      <w:r>
        <w:rPr>
          <w:b/>
          <w:szCs w:val="22"/>
        </w:rPr>
        <w:t>rodowego (Dz.U. z 202</w:t>
      </w:r>
      <w:r w:rsidR="00643DD2">
        <w:rPr>
          <w:b/>
          <w:szCs w:val="22"/>
        </w:rPr>
        <w:t>5</w:t>
      </w:r>
      <w:r>
        <w:rPr>
          <w:b/>
          <w:szCs w:val="22"/>
        </w:rPr>
        <w:t xml:space="preserve"> r. poz. </w:t>
      </w:r>
      <w:r w:rsidR="00643DD2">
        <w:rPr>
          <w:b/>
          <w:szCs w:val="22"/>
        </w:rPr>
        <w:t>514</w:t>
      </w:r>
      <w:r w:rsidR="003C4CEB">
        <w:rPr>
          <w:b/>
          <w:szCs w:val="22"/>
        </w:rPr>
        <w:t xml:space="preserve">), </w:t>
      </w:r>
      <w:r w:rsidR="003C4CEB" w:rsidRPr="003C4CEB">
        <w:rPr>
          <w:szCs w:val="22"/>
        </w:rPr>
        <w:t>które zostały określone</w:t>
      </w:r>
      <w:r w:rsidR="003C4CEB">
        <w:rPr>
          <w:szCs w:val="22"/>
        </w:rPr>
        <w:t xml:space="preserve"> w pkt 5.3.1 Specyfikacji warunków zamówienia.</w:t>
      </w:r>
    </w:p>
    <w:p w14:paraId="65B6F2AB" w14:textId="77777777" w:rsidR="00072E52" w:rsidRDefault="00072E52" w:rsidP="00072E52">
      <w:pPr>
        <w:pStyle w:val="Tekstpodstawowywcity21"/>
        <w:spacing w:line="276" w:lineRule="auto"/>
        <w:ind w:left="360"/>
        <w:jc w:val="both"/>
        <w:rPr>
          <w:szCs w:val="22"/>
        </w:rPr>
      </w:pPr>
    </w:p>
    <w:p w14:paraId="36886B7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A8F191C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4EC30417" w14:textId="77777777" w:rsidR="00072E52" w:rsidRDefault="00072E5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  <w:r>
        <w:rPr>
          <w:szCs w:val="22"/>
        </w:rPr>
        <w:t>Oświadczam/y</w:t>
      </w:r>
      <w:r w:rsidRPr="00CA4019">
        <w:rPr>
          <w:szCs w:val="22"/>
        </w:rPr>
        <w:t>, że spełniam/y warunki udziału w postępowaniu o udzielenie zamówienia</w:t>
      </w:r>
      <w:r w:rsidRPr="00E95BC8">
        <w:rPr>
          <w:szCs w:val="22"/>
        </w:rPr>
        <w:t xml:space="preserve"> publicznego, określone przez Zamawiającego w</w:t>
      </w:r>
      <w:r w:rsidRPr="00E95BC8">
        <w:rPr>
          <w:b/>
          <w:szCs w:val="22"/>
        </w:rPr>
        <w:t xml:space="preserve"> pkt 5.3.1.</w:t>
      </w:r>
      <w:r w:rsidRPr="00E95BC8">
        <w:rPr>
          <w:szCs w:val="22"/>
        </w:rPr>
        <w:t xml:space="preserve"> </w:t>
      </w:r>
      <w:r>
        <w:rPr>
          <w:b/>
          <w:szCs w:val="22"/>
        </w:rPr>
        <w:t>S</w:t>
      </w:r>
      <w:r w:rsidRPr="00E95BC8">
        <w:rPr>
          <w:b/>
          <w:szCs w:val="22"/>
        </w:rPr>
        <w:t xml:space="preserve">pecyfikacji warunków </w:t>
      </w:r>
      <w:r w:rsidRPr="00B6130B">
        <w:rPr>
          <w:szCs w:val="22"/>
        </w:rPr>
        <w:t>zamówienia,</w:t>
      </w:r>
      <w:r w:rsidRPr="00E95BC8">
        <w:rPr>
          <w:szCs w:val="22"/>
        </w:rPr>
        <w:t xml:space="preserve"> </w:t>
      </w:r>
      <w:r>
        <w:rPr>
          <w:szCs w:val="22"/>
        </w:rPr>
        <w:t>w zakresie, w jakim Wykonawca powołuje się na moje zasoby.</w:t>
      </w:r>
    </w:p>
    <w:p w14:paraId="57B06376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24E49117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322F4A6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lastRenderedPageBreak/>
        <w:t>III. Pozostałe oświadczenia i informacje</w:t>
      </w:r>
    </w:p>
    <w:p w14:paraId="5B45BAB7" w14:textId="77777777" w:rsidR="00072E52" w:rsidRPr="002346CC" w:rsidRDefault="00072E52" w:rsidP="00072E52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1D18D6E6" w14:textId="10F9638B" w:rsidR="00072E52" w:rsidRPr="00072E52" w:rsidRDefault="00072E52" w:rsidP="00072E52">
      <w:pPr>
        <w:numPr>
          <w:ilvl w:val="0"/>
          <w:numId w:val="80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072E52">
        <w:rPr>
          <w:rFonts w:ascii="Arial" w:hAnsi="Arial" w:cs="Arial"/>
          <w:sz w:val="22"/>
          <w:szCs w:val="22"/>
        </w:rPr>
        <w:t xml:space="preserve">Oświadczam/y, że wszystkie informacje podane w powyższych oświadczeniach </w:t>
      </w:r>
      <w:r w:rsidR="00B3629F">
        <w:rPr>
          <w:rFonts w:ascii="Arial" w:hAnsi="Arial" w:cs="Arial"/>
          <w:sz w:val="22"/>
          <w:szCs w:val="22"/>
        </w:rPr>
        <w:t xml:space="preserve">               </w:t>
      </w:r>
      <w:r w:rsidRPr="00072E52">
        <w:rPr>
          <w:rFonts w:ascii="Arial" w:hAnsi="Arial" w:cs="Arial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110A0509" w14:textId="4A6C887D" w:rsidR="00643DD2" w:rsidRPr="00D27243" w:rsidRDefault="00643DD2" w:rsidP="00643DD2">
      <w:pPr>
        <w:numPr>
          <w:ilvl w:val="0"/>
          <w:numId w:val="80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 xml:space="preserve">Wskazuję/my następujące podmiotowe środki dowodowe, które można uzyskać </w:t>
      </w:r>
      <w:r w:rsidR="00B3629F">
        <w:rPr>
          <w:rFonts w:ascii="Arial" w:hAnsi="Arial" w:cs="Arial"/>
          <w:sz w:val="22"/>
          <w:szCs w:val="22"/>
        </w:rPr>
        <w:t xml:space="preserve">               </w:t>
      </w:r>
      <w:r w:rsidRPr="00D27243">
        <w:rPr>
          <w:rFonts w:ascii="Arial" w:hAnsi="Arial" w:cs="Arial"/>
          <w:sz w:val="22"/>
          <w:szCs w:val="22"/>
        </w:rPr>
        <w:t>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486FEFA7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0949BB27" w14:textId="77777777" w:rsidR="00643DD2" w:rsidRPr="00D27243" w:rsidRDefault="00643DD2" w:rsidP="00643DD2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6C9D86B4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7245A8CA" w14:textId="77777777" w:rsidR="00643DD2" w:rsidRPr="00D27243" w:rsidRDefault="00643DD2" w:rsidP="00643DD2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070A3F5B" w14:textId="77777777" w:rsidR="00072E52" w:rsidRDefault="00072E52" w:rsidP="00072E52">
      <w:pPr>
        <w:rPr>
          <w:rFonts w:ascii="Arial" w:hAnsi="Arial" w:cs="Arial"/>
        </w:rPr>
      </w:pPr>
    </w:p>
    <w:p w14:paraId="2F2D442D" w14:textId="77777777" w:rsidR="00072E52" w:rsidRDefault="00072E52" w:rsidP="00072E52">
      <w:pPr>
        <w:rPr>
          <w:rFonts w:ascii="Arial" w:hAnsi="Arial" w:cs="Arial"/>
        </w:rPr>
      </w:pPr>
    </w:p>
    <w:p w14:paraId="769D3C13" w14:textId="77777777" w:rsidR="00072E52" w:rsidRDefault="00072E52" w:rsidP="00072E52">
      <w:pPr>
        <w:rPr>
          <w:rFonts w:ascii="Arial" w:hAnsi="Arial" w:cs="Arial"/>
        </w:rPr>
      </w:pPr>
    </w:p>
    <w:p w14:paraId="09169AEB" w14:textId="77777777" w:rsidR="00072E52" w:rsidRDefault="00072E52" w:rsidP="00072E52">
      <w:pPr>
        <w:rPr>
          <w:rFonts w:ascii="Arial" w:hAnsi="Arial" w:cs="Arial"/>
        </w:rPr>
      </w:pPr>
    </w:p>
    <w:p w14:paraId="4341E025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</w:pPr>
    </w:p>
    <w:p w14:paraId="5140BCD0" w14:textId="77777777" w:rsidR="00072E52" w:rsidRDefault="00072E52" w:rsidP="00072E5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3B985B71" w14:textId="77777777" w:rsidR="00072E52" w:rsidRPr="0024550D" w:rsidRDefault="00072E52" w:rsidP="00072E52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5EF8DCC2" w14:textId="77777777" w:rsidR="00072E52" w:rsidRPr="00072739" w:rsidRDefault="00072E52" w:rsidP="00072E52">
      <w:pPr>
        <w:ind w:firstLine="397"/>
        <w:rPr>
          <w:rFonts w:ascii="Arial" w:hAnsi="Arial" w:cs="Arial"/>
          <w:b/>
          <w:sz w:val="20"/>
        </w:rPr>
      </w:pPr>
    </w:p>
    <w:p w14:paraId="3452DD2C" w14:textId="77777777" w:rsidR="000754CF" w:rsidRDefault="000754CF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C39EF19" w14:textId="77777777" w:rsidR="00072E52" w:rsidRPr="00072739" w:rsidRDefault="00072E52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72739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1" w:name="_Hlk60769743"/>
      <w:r w:rsidRPr="00072739">
        <w:rPr>
          <w:rFonts w:ascii="Arial" w:hAnsi="Arial" w:cs="Arial"/>
          <w:b/>
          <w:sz w:val="20"/>
          <w:szCs w:val="20"/>
        </w:rPr>
        <w:t xml:space="preserve"> opatrzony podpisem kwalifikowanym lub w postaci elektronicznej opatrzonej podpisem zaufanym lub podpisem osobistym</w:t>
      </w:r>
      <w:bookmarkEnd w:id="1"/>
      <w:r w:rsidRPr="00072739">
        <w:rPr>
          <w:rFonts w:ascii="Arial" w:hAnsi="Arial" w:cs="Arial"/>
          <w:b/>
          <w:sz w:val="20"/>
          <w:szCs w:val="20"/>
        </w:rPr>
        <w:t xml:space="preserve"> osoby/osób upoważnionej/ych do występowania w imieniu podmiotu udostępniającego zasoby</w:t>
      </w:r>
    </w:p>
    <w:p w14:paraId="259645C9" w14:textId="77777777" w:rsidR="00072E52" w:rsidRDefault="00072E52" w:rsidP="00072E52">
      <w:pPr>
        <w:jc w:val="both"/>
        <w:rPr>
          <w:rFonts w:ascii="Arial" w:hAnsi="Arial" w:cs="Arial"/>
          <w:b/>
        </w:rPr>
      </w:pPr>
    </w:p>
    <w:p w14:paraId="10FFF03C" w14:textId="77777777" w:rsidR="00072E52" w:rsidRDefault="00072E52" w:rsidP="00072E52">
      <w:pPr>
        <w:ind w:firstLine="397"/>
        <w:rPr>
          <w:rFonts w:ascii="Arial" w:hAnsi="Arial" w:cs="Arial"/>
        </w:rPr>
      </w:pPr>
    </w:p>
    <w:p w14:paraId="45AFFAD3" w14:textId="77777777" w:rsidR="00072E52" w:rsidRPr="00072E52" w:rsidRDefault="00072E52" w:rsidP="00072E52">
      <w:pPr>
        <w:jc w:val="both"/>
        <w:rPr>
          <w:rFonts w:ascii="Arial" w:hAnsi="Arial" w:cs="Arial"/>
          <w:b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>UWAGA</w:t>
      </w:r>
    </w:p>
    <w:p w14:paraId="0B364001" w14:textId="77777777" w:rsidR="00072E52" w:rsidRPr="00072E52" w:rsidRDefault="00072E52" w:rsidP="00072E52">
      <w:pPr>
        <w:jc w:val="both"/>
        <w:rPr>
          <w:rFonts w:ascii="Arial" w:hAnsi="Arial" w:cs="Arial"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 xml:space="preserve">Wraz z ofertą należy złożyć, oprócz niniejszego oświadczenia, także zobowiązanie podmiotu udostępniającego zasoby, o którym mowa w pkt 7.2.3. pkt 1 SWZ. </w:t>
      </w:r>
      <w:r w:rsidRPr="00072E52">
        <w:rPr>
          <w:rFonts w:ascii="Arial" w:hAnsi="Arial" w:cs="Arial"/>
          <w:sz w:val="22"/>
          <w:szCs w:val="22"/>
        </w:rPr>
        <w:t>Wzór zobowiązania stanowi załącznik nr 4 do SWZ.</w:t>
      </w:r>
    </w:p>
    <w:p w14:paraId="3B42278D" w14:textId="77777777" w:rsidR="00072E52" w:rsidRPr="0098379A" w:rsidRDefault="00072E52" w:rsidP="00072E52">
      <w:pPr>
        <w:rPr>
          <w:rFonts w:ascii="Arial" w:hAnsi="Arial" w:cs="Arial"/>
          <w:sz w:val="20"/>
        </w:rPr>
      </w:pPr>
    </w:p>
    <w:p w14:paraId="47C3B48A" w14:textId="77777777" w:rsidR="002D472B" w:rsidRPr="0098379A" w:rsidRDefault="002D472B" w:rsidP="002D472B">
      <w:pPr>
        <w:jc w:val="right"/>
        <w:rPr>
          <w:rFonts w:ascii="Arial" w:hAnsi="Arial" w:cs="Arial"/>
        </w:rPr>
      </w:pPr>
    </w:p>
    <w:p w14:paraId="39F1F57D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126390B5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314C1958" w14:textId="76F694F7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167908">
      <w:headerReference w:type="default" r:id="rId10"/>
      <w:footerReference w:type="default" r:id="rId11"/>
      <w:pgSz w:w="11906" w:h="16838"/>
      <w:pgMar w:top="993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B21EE" w14:textId="77777777" w:rsidR="00760E81" w:rsidRDefault="00760E81">
      <w:r>
        <w:separator/>
      </w:r>
    </w:p>
  </w:endnote>
  <w:endnote w:type="continuationSeparator" w:id="0">
    <w:p w14:paraId="53C379FE" w14:textId="77777777" w:rsidR="00760E81" w:rsidRDefault="0076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A0026" w14:textId="6CE58D60" w:rsidR="002D472B" w:rsidRDefault="002D472B" w:rsidP="002D472B">
    <w:pPr>
      <w:pStyle w:val="Stopka"/>
      <w:ind w:right="-115"/>
      <w:jc w:val="right"/>
    </w:pPr>
    <w:r w:rsidRPr="002D472B">
      <w:rPr>
        <w:rFonts w:eastAsia="Times New Roman"/>
        <w:i/>
        <w:sz w:val="18"/>
        <w:szCs w:val="18"/>
      </w:rPr>
      <w:t xml:space="preserve"> </w:t>
    </w:r>
    <w:r w:rsidRPr="002D472B">
      <w:rPr>
        <w:sz w:val="18"/>
        <w:szCs w:val="18"/>
      </w:rPr>
      <w:fldChar w:fldCharType="begin"/>
    </w:r>
    <w:r w:rsidRPr="002D472B">
      <w:rPr>
        <w:sz w:val="18"/>
        <w:szCs w:val="18"/>
      </w:rPr>
      <w:instrText>PAGE   \* MERGEFORMAT</w:instrText>
    </w:r>
    <w:r w:rsidRPr="002D472B">
      <w:rPr>
        <w:sz w:val="18"/>
        <w:szCs w:val="18"/>
      </w:rPr>
      <w:fldChar w:fldCharType="separate"/>
    </w:r>
    <w:r w:rsidR="00B97726">
      <w:rPr>
        <w:noProof/>
        <w:sz w:val="18"/>
        <w:szCs w:val="18"/>
      </w:rPr>
      <w:t>1</w:t>
    </w:r>
    <w:r w:rsidRPr="002D472B">
      <w:rPr>
        <w:sz w:val="18"/>
        <w:szCs w:val="18"/>
      </w:rPr>
      <w:fldChar w:fldCharType="end"/>
    </w:r>
  </w:p>
  <w:p w14:paraId="447E3497" w14:textId="6B1B1D90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AD537" w14:textId="77777777" w:rsidR="00760E81" w:rsidRDefault="00760E81">
      <w:r>
        <w:separator/>
      </w:r>
    </w:p>
  </w:footnote>
  <w:footnote w:type="continuationSeparator" w:id="0">
    <w:p w14:paraId="16C1F8AB" w14:textId="77777777" w:rsidR="00760E81" w:rsidRDefault="0076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EA8EE5D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823F13"/>
    <w:multiLevelType w:val="hybridMultilevel"/>
    <w:tmpl w:val="1B282E44"/>
    <w:lvl w:ilvl="0" w:tplc="6290A0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0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1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2"/>
  </w:num>
  <w:num w:numId="17">
    <w:abstractNumId w:val="56"/>
  </w:num>
  <w:num w:numId="18">
    <w:abstractNumId w:val="70"/>
  </w:num>
  <w:num w:numId="19">
    <w:abstractNumId w:val="93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1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30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9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3"/>
  </w:num>
  <w:num w:numId="79">
    <w:abstractNumId w:val="128"/>
  </w:num>
  <w:num w:numId="80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0A3D"/>
    <w:rsid w:val="000413F5"/>
    <w:rsid w:val="0005118B"/>
    <w:rsid w:val="00053169"/>
    <w:rsid w:val="000532BD"/>
    <w:rsid w:val="00053330"/>
    <w:rsid w:val="00055E97"/>
    <w:rsid w:val="00056709"/>
    <w:rsid w:val="000611BB"/>
    <w:rsid w:val="00063B01"/>
    <w:rsid w:val="0006508E"/>
    <w:rsid w:val="000717E8"/>
    <w:rsid w:val="00072E52"/>
    <w:rsid w:val="000754CF"/>
    <w:rsid w:val="00075967"/>
    <w:rsid w:val="00086C38"/>
    <w:rsid w:val="000A04A2"/>
    <w:rsid w:val="000A0A97"/>
    <w:rsid w:val="000A2630"/>
    <w:rsid w:val="000A521F"/>
    <w:rsid w:val="000A7AAC"/>
    <w:rsid w:val="000B1C64"/>
    <w:rsid w:val="000D5EFB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67908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27C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4AC0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472B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9F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4CEB"/>
    <w:rsid w:val="003C62FE"/>
    <w:rsid w:val="003C649C"/>
    <w:rsid w:val="003D0853"/>
    <w:rsid w:val="003D2846"/>
    <w:rsid w:val="003D639A"/>
    <w:rsid w:val="003E2DD2"/>
    <w:rsid w:val="003E3770"/>
    <w:rsid w:val="003E551F"/>
    <w:rsid w:val="003F2E60"/>
    <w:rsid w:val="003F3ADB"/>
    <w:rsid w:val="003F6FA2"/>
    <w:rsid w:val="00401838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275D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2FDF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278F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2372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7CF"/>
    <w:rsid w:val="005E6B11"/>
    <w:rsid w:val="005E74FF"/>
    <w:rsid w:val="005F09F3"/>
    <w:rsid w:val="005F1CA4"/>
    <w:rsid w:val="00601092"/>
    <w:rsid w:val="00605EB3"/>
    <w:rsid w:val="00607F2D"/>
    <w:rsid w:val="0061358E"/>
    <w:rsid w:val="006144AB"/>
    <w:rsid w:val="0061489F"/>
    <w:rsid w:val="00627FA9"/>
    <w:rsid w:val="0063301B"/>
    <w:rsid w:val="0063380C"/>
    <w:rsid w:val="006402C7"/>
    <w:rsid w:val="00641813"/>
    <w:rsid w:val="00641D39"/>
    <w:rsid w:val="00642EA4"/>
    <w:rsid w:val="00643DD2"/>
    <w:rsid w:val="00644C04"/>
    <w:rsid w:val="00644ECC"/>
    <w:rsid w:val="006466B1"/>
    <w:rsid w:val="006535EE"/>
    <w:rsid w:val="00655E77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12F69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0E81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85554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17E0D"/>
    <w:rsid w:val="008217FC"/>
    <w:rsid w:val="00831AE9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66AF0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8E9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5FFC"/>
    <w:rsid w:val="009B655D"/>
    <w:rsid w:val="009C0029"/>
    <w:rsid w:val="009C6F2B"/>
    <w:rsid w:val="009C7B3C"/>
    <w:rsid w:val="009D018F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09B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2342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629F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726"/>
    <w:rsid w:val="00B97F62"/>
    <w:rsid w:val="00BA0097"/>
    <w:rsid w:val="00BA47B8"/>
    <w:rsid w:val="00BB0953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142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1F3A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44B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B68C1"/>
    <w:rsid w:val="00DC5C85"/>
    <w:rsid w:val="00DD008B"/>
    <w:rsid w:val="00DD28C8"/>
    <w:rsid w:val="00DD359B"/>
    <w:rsid w:val="00DD38B2"/>
    <w:rsid w:val="00DD7AD5"/>
    <w:rsid w:val="00DE21CB"/>
    <w:rsid w:val="00DE5E07"/>
    <w:rsid w:val="00DF45DD"/>
    <w:rsid w:val="00DF5F76"/>
    <w:rsid w:val="00DF6023"/>
    <w:rsid w:val="00DF7195"/>
    <w:rsid w:val="00E01F55"/>
    <w:rsid w:val="00E1156F"/>
    <w:rsid w:val="00E16B5E"/>
    <w:rsid w:val="00E23106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2955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472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D47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A9C85-6FD2-43CA-8B6F-D5615AF9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3713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 Trych UM Zamość</cp:lastModifiedBy>
  <cp:revision>27</cp:revision>
  <cp:lastPrinted>2023-06-26T13:08:00Z</cp:lastPrinted>
  <dcterms:created xsi:type="dcterms:W3CDTF">2023-01-02T11:21:00Z</dcterms:created>
  <dcterms:modified xsi:type="dcterms:W3CDTF">2025-09-16T11:34:00Z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